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28E45BF2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7B22E0">
        <w:rPr>
          <w:rFonts w:ascii="Arial" w:hAnsi="Arial" w:cs="Arial"/>
          <w:sz w:val="22"/>
          <w:szCs w:val="22"/>
          <w:lang w:val="pl-PL"/>
        </w:rPr>
        <w:t>2)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7B22E0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8B559C" w14:textId="77777777" w:rsidR="006254D5" w:rsidRDefault="006254D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2357E782" w14:textId="0FC5E380" w:rsidR="006A411C" w:rsidRPr="006339F4" w:rsidRDefault="006339F4" w:rsidP="006339F4">
      <w:pPr>
        <w:jc w:val="center"/>
        <w:rPr>
          <w:rFonts w:ascii="Arial" w:eastAsia="Arial" w:hAnsi="Arial" w:cs="Arial"/>
          <w:b/>
          <w:bCs/>
          <w:sz w:val="22"/>
          <w:szCs w:val="22"/>
          <w:lang w:val="pl-PL" w:eastAsia="zh-CN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1 134R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Padew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Narodowa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Piechoty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Babule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km 5+539</w:t>
      </w:r>
      <w:r w:rsidR="0082476A">
        <w:rPr>
          <w:rFonts w:ascii="Arial" w:hAnsi="Arial" w:cs="Arial"/>
          <w:b/>
          <w:bCs/>
          <w:sz w:val="22"/>
          <w:szCs w:val="22"/>
        </w:rPr>
        <w:t xml:space="preserve"> </w:t>
      </w:r>
      <w:r w:rsidR="002C0671">
        <w:rPr>
          <w:rFonts w:ascii="Arial" w:hAnsi="Arial" w:cs="Arial"/>
          <w:b/>
          <w:bCs/>
          <w:sz w:val="22"/>
          <w:szCs w:val="22"/>
        </w:rPr>
        <w:t>;</w:t>
      </w:r>
      <w:bookmarkStart w:id="0" w:name="_GoBack"/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8D1FE" w14:textId="77777777" w:rsidR="00DC0F85" w:rsidRDefault="00DC0F85" w:rsidP="00AC1A4B">
      <w:r>
        <w:separator/>
      </w:r>
    </w:p>
  </w:endnote>
  <w:endnote w:type="continuationSeparator" w:id="0">
    <w:p w14:paraId="0185FDA7" w14:textId="77777777" w:rsidR="00DC0F85" w:rsidRDefault="00DC0F8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C0671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C0671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6D5B9" w14:textId="77777777" w:rsidR="00DC0F85" w:rsidRDefault="00DC0F85" w:rsidP="00AC1A4B">
      <w:r>
        <w:separator/>
      </w:r>
    </w:p>
  </w:footnote>
  <w:footnote w:type="continuationSeparator" w:id="0">
    <w:p w14:paraId="625F8979" w14:textId="77777777" w:rsidR="00DC0F85" w:rsidRDefault="00DC0F8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25A60B40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254D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C0671">
      <w:rPr>
        <w:rFonts w:ascii="Calibri" w:hAnsi="Calibri"/>
        <w:b/>
        <w:bCs/>
        <w:color w:val="4F81BD"/>
        <w:sz w:val="18"/>
        <w:szCs w:val="18"/>
        <w:lang w:val="pl-PL" w:eastAsia="ar-SA"/>
      </w:rPr>
      <w:t>54.</w:t>
    </w:r>
    <w:r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A55CAC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2476A" w:rsidRPr="006254D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0A9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61B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CDB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0671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6D6A"/>
    <w:rsid w:val="004572A4"/>
    <w:rsid w:val="00457BE6"/>
    <w:rsid w:val="00460775"/>
    <w:rsid w:val="0046273F"/>
    <w:rsid w:val="00470AE3"/>
    <w:rsid w:val="00472680"/>
    <w:rsid w:val="00474A25"/>
    <w:rsid w:val="00475748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54D5"/>
    <w:rsid w:val="006306FB"/>
    <w:rsid w:val="006339F4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5007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1F96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2E0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76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5C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0571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0F85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24634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967D0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32CB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DCB0F-F0DD-4360-B089-4AFB31A0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2022-07-18T09:51:00Z</dcterms:modified>
</cp:coreProperties>
</file>